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1F" w:rsidRPr="00A1628A" w:rsidRDefault="00DA681F" w:rsidP="00DA681F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bookmarkStart w:id="2" w:name="_GoBack"/>
      <w:bookmarkEnd w:id="2"/>
      <w:r w:rsidRPr="00A1628A">
        <w:t xml:space="preserve">Příloha č. </w:t>
      </w:r>
      <w:r>
        <w:t>5</w:t>
      </w:r>
      <w:r w:rsidRPr="00A1628A">
        <w:t xml:space="preserve"> Zadávací dokumentace:</w:t>
      </w:r>
    </w:p>
    <w:bookmarkEnd w:id="0"/>
    <w:bookmarkEnd w:id="1"/>
    <w:p w:rsidR="00FE4535" w:rsidRDefault="00D36F3D" w:rsidP="00D36F3D">
      <w:pPr>
        <w:pStyle w:val="NadpisVZ1"/>
        <w:numPr>
          <w:ilvl w:val="0"/>
          <w:numId w:val="0"/>
        </w:numPr>
      </w:pPr>
      <w:r w:rsidRPr="00D36F3D">
        <w:t>Čestné prohlášení k prokázání splnění základní způsobilosti</w:t>
      </w:r>
    </w:p>
    <w:p w:rsidR="0052052B" w:rsidRPr="00D36F3D" w:rsidRDefault="00BE39BC" w:rsidP="00D36F3D">
      <w:pPr>
        <w:pStyle w:val="NadpisVZ1"/>
        <w:numPr>
          <w:ilvl w:val="0"/>
          <w:numId w:val="0"/>
        </w:numPr>
      </w:pPr>
      <w:r>
        <w:t xml:space="preserve"> </w:t>
      </w:r>
      <w:r w:rsidR="00FE4535">
        <w:t xml:space="preserve">dle § 75 odst. 1 písm. c) a d) ZZVZ </w:t>
      </w:r>
      <w:r w:rsidR="00DA681F">
        <w:rPr>
          <w:rFonts w:eastAsia="Calibri"/>
        </w:rPr>
        <w:t>(VZOR)</w:t>
      </w:r>
    </w:p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106307" w:rsidRPr="009C6679" w:rsidTr="0043363F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AC7486" w:rsidRDefault="00106307" w:rsidP="0043363F">
            <w:pPr>
              <w:rPr>
                <w:rFonts w:cs="Arial"/>
                <w:b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Pr="00D144C3">
              <w:rPr>
                <w:rFonts w:cs="Arial"/>
                <w:b/>
                <w:sz w:val="20"/>
              </w:rPr>
              <w:t xml:space="preserve">Modernizace návazné péče – </w:t>
            </w:r>
            <w:r w:rsidR="00622FA5">
              <w:rPr>
                <w:rFonts w:cs="Arial"/>
                <w:b/>
                <w:sz w:val="20"/>
              </w:rPr>
              <w:t>laboratorní technika</w:t>
            </w:r>
          </w:p>
          <w:p w:rsidR="00106307" w:rsidRPr="009C6679" w:rsidRDefault="00106307" w:rsidP="0043363F">
            <w:pPr>
              <w:rPr>
                <w:rFonts w:cs="Arial"/>
                <w:b/>
                <w:bCs/>
                <w:caps/>
                <w:sz w:val="20"/>
              </w:rPr>
            </w:pPr>
          </w:p>
        </w:tc>
      </w:tr>
      <w:tr w:rsidR="00106307" w:rsidRPr="00E70A65" w:rsidTr="0043363F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07" w:rsidRDefault="00106307" w:rsidP="0043363F">
            <w:pPr>
              <w:rPr>
                <w:rFonts w:cs="Arial"/>
                <w:color w:val="000000"/>
                <w:sz w:val="20"/>
              </w:rPr>
            </w:pPr>
            <w:r w:rsidRPr="00D144C3">
              <w:rPr>
                <w:rFonts w:cs="Arial"/>
                <w:bCs/>
                <w:color w:val="010000"/>
                <w:sz w:val="20"/>
              </w:rPr>
              <w:t>Nadlimitní veřejná zakázka na dodávky zadávaná v otevřeném řízení podle § 56 zákona č. 134/2016 Sb., o zadávání veřejných zakázkách, ve znění pozdějších předpisů</w:t>
            </w:r>
            <w:r>
              <w:rPr>
                <w:rFonts w:cs="Arial"/>
                <w:bCs/>
                <w:color w:val="010000"/>
                <w:sz w:val="20"/>
              </w:rPr>
              <w:t xml:space="preserve"> (dále jen „ZZVZ“).</w:t>
            </w:r>
          </w:p>
        </w:tc>
      </w:tr>
      <w:tr w:rsidR="00106307" w:rsidRPr="00E70A65" w:rsidTr="0043363F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07" w:rsidRPr="00652B56" w:rsidRDefault="00106307" w:rsidP="0043363F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106307" w:rsidRDefault="00106307" w:rsidP="00106307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475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11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p w:rsidR="00106307" w:rsidRDefault="00106307" w:rsidP="00106307">
      <w:pPr>
        <w:rPr>
          <w:rFonts w:cs="Arial"/>
          <w:b/>
          <w:sz w:val="20"/>
        </w:rPr>
      </w:pPr>
    </w:p>
    <w:p w:rsidR="00106307" w:rsidRDefault="00106307" w:rsidP="00106307">
      <w:pPr>
        <w:jc w:val="both"/>
        <w:rPr>
          <w:rFonts w:cs="Arial"/>
          <w:b/>
          <w:sz w:val="20"/>
        </w:rPr>
      </w:pPr>
      <w:r w:rsidRPr="00106307">
        <w:rPr>
          <w:rFonts w:cs="Arial"/>
          <w:b/>
          <w:sz w:val="20"/>
        </w:rPr>
        <w:t>Výše uvedený účastník zadávacího řízení jako dodavatel předmětn</w:t>
      </w:r>
      <w:r>
        <w:rPr>
          <w:rFonts w:cs="Arial"/>
          <w:b/>
          <w:sz w:val="20"/>
        </w:rPr>
        <w:t xml:space="preserve">ých částí </w:t>
      </w:r>
      <w:r w:rsidRPr="00106307">
        <w:rPr>
          <w:rFonts w:cs="Arial"/>
          <w:b/>
          <w:sz w:val="20"/>
        </w:rPr>
        <w:t>veřejné zakázky</w:t>
      </w:r>
      <w:r w:rsidRPr="00A1628A">
        <w:rPr>
          <w:rFonts w:cs="Arial"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106307" w:rsidRPr="00D36F3D" w:rsidRDefault="00106307" w:rsidP="00106307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v evidenci daní zachycen splatný daňový nedoplatek</w:t>
      </w:r>
      <w:r>
        <w:rPr>
          <w:color w:val="010000"/>
          <w:sz w:val="20"/>
        </w:rPr>
        <w:t xml:space="preserve"> ve vztahu ke spotřební dani,</w:t>
      </w:r>
    </w:p>
    <w:p w:rsidR="00106307" w:rsidRPr="00FE4535" w:rsidRDefault="00106307" w:rsidP="00106307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veřejné zdravotní pojištění</w:t>
      </w:r>
      <w:r>
        <w:rPr>
          <w:color w:val="010000"/>
          <w:sz w:val="20"/>
          <w:szCs w:val="20"/>
        </w:rPr>
        <w:t>.</w:t>
      </w:r>
    </w:p>
    <w:p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740E2" w:rsidRDefault="00D740E2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201</w:t>
      </w:r>
      <w:r w:rsidR="00087593">
        <w:rPr>
          <w:rFonts w:cs="Arial"/>
          <w:bCs/>
          <w:iCs/>
          <w:sz w:val="20"/>
        </w:rPr>
        <w:t>8</w:t>
      </w:r>
      <w:r w:rsidRPr="000664D7">
        <w:rPr>
          <w:rFonts w:cs="Arial"/>
          <w:bCs/>
          <w:iCs/>
          <w:sz w:val="20"/>
        </w:rPr>
        <w:t xml:space="preserve">   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6A1F09" w:rsidRPr="00041118" w:rsidRDefault="006A1F09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D36F3D" w:rsidP="000664D7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D36F3D">
      <w:footerReference w:type="default" r:id="rId9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596" w:rsidRDefault="00733596" w:rsidP="00264229">
      <w:r>
        <w:separator/>
      </w:r>
    </w:p>
  </w:endnote>
  <w:endnote w:type="continuationSeparator" w:id="0">
    <w:p w:rsidR="00733596" w:rsidRDefault="00733596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81F" w:rsidRPr="005C0F97" w:rsidRDefault="00DA681F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A681F" w:rsidRPr="005700BE" w:rsidRDefault="00DA681F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731E9F">
      <w:rPr>
        <w:rFonts w:cs="Arial"/>
        <w:i/>
        <w:noProof/>
        <w:color w:val="7F7F7F"/>
        <w:sz w:val="18"/>
        <w:szCs w:val="18"/>
      </w:rPr>
      <w:t>1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731E9F">
      <w:rPr>
        <w:rFonts w:cs="Arial"/>
        <w:i/>
        <w:noProof/>
        <w:color w:val="7F7F7F"/>
        <w:sz w:val="18"/>
        <w:szCs w:val="18"/>
      </w:rPr>
      <w:t>1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596" w:rsidRDefault="00733596" w:rsidP="00264229">
      <w:r>
        <w:separator/>
      </w:r>
    </w:p>
  </w:footnote>
  <w:footnote w:type="continuationSeparator" w:id="0">
    <w:p w:rsidR="00733596" w:rsidRDefault="00733596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593"/>
    <w:rsid w:val="00087759"/>
    <w:rsid w:val="00090378"/>
    <w:rsid w:val="00093EB3"/>
    <w:rsid w:val="000979C8"/>
    <w:rsid w:val="000A46F7"/>
    <w:rsid w:val="000A5E64"/>
    <w:rsid w:val="000B28DF"/>
    <w:rsid w:val="000B68C2"/>
    <w:rsid w:val="000C0DED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307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45CEB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B56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576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9DB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2FA5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DA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1F09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1E9F"/>
    <w:rsid w:val="00733596"/>
    <w:rsid w:val="007342E5"/>
    <w:rsid w:val="007360FD"/>
    <w:rsid w:val="00736475"/>
    <w:rsid w:val="00736527"/>
    <w:rsid w:val="00736D31"/>
    <w:rsid w:val="007408D6"/>
    <w:rsid w:val="00742183"/>
    <w:rsid w:val="00745B24"/>
    <w:rsid w:val="00751208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E26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486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54BC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433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30CE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40E2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1F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AED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2CC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4535"/>
    <w:rsid w:val="00FF1149"/>
    <w:rsid w:val="00FF1C06"/>
    <w:rsid w:val="00FF299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mezer">
    <w:name w:val="Stylslovn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0F77-B1EF-4544-9EAD-ED805381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Štrunc Václav</cp:lastModifiedBy>
  <cp:revision>12</cp:revision>
  <cp:lastPrinted>2018-03-01T09:51:00Z</cp:lastPrinted>
  <dcterms:created xsi:type="dcterms:W3CDTF">2017-08-23T07:49:00Z</dcterms:created>
  <dcterms:modified xsi:type="dcterms:W3CDTF">2018-03-01T09:51:00Z</dcterms:modified>
</cp:coreProperties>
</file>